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1F4A" w14:textId="23B85478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8D70D7">
        <w:rPr>
          <w:rFonts w:asciiTheme="majorHAnsi" w:hAnsiTheme="majorHAnsi"/>
          <w:b/>
          <w:i/>
          <w:color w:val="000000" w:themeColor="text1"/>
          <w:sz w:val="22"/>
          <w:szCs w:val="22"/>
        </w:rPr>
        <w:t>WM</w:t>
      </w:r>
      <w:r w:rsidRPr="00AF072B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740A36">
        <w:rPr>
          <w:rFonts w:asciiTheme="majorHAnsi" w:hAnsiTheme="majorHAnsi"/>
          <w:b/>
          <w:i/>
          <w:color w:val="000000" w:themeColor="text1"/>
          <w:sz w:val="22"/>
          <w:szCs w:val="22"/>
        </w:rPr>
        <w:t>5</w:t>
      </w:r>
    </w:p>
    <w:p w14:paraId="545E5357" w14:textId="77777777" w:rsidR="00E3412B" w:rsidRPr="00AF072B" w:rsidRDefault="00E3412B" w:rsidP="00AF072B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41B01B4E" w14:textId="77777777" w:rsidR="00E3412B" w:rsidRPr="00AF072B" w:rsidRDefault="00110E3E" w:rsidP="00AF072B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1C144BFD" w14:textId="77777777" w:rsidR="00E3412B" w:rsidRPr="00AF072B" w:rsidRDefault="00E3412B" w:rsidP="00AF072B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51B3FBC8" w14:textId="23E53F88" w:rsidR="00E3412B" w:rsidRPr="00AF072B" w:rsidRDefault="00076135" w:rsidP="00AF072B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76135">
        <w:rPr>
          <w:rFonts w:asciiTheme="majorHAnsi" w:hAnsiTheme="majorHAnsi"/>
          <w:color w:val="000000"/>
          <w:sz w:val="22"/>
          <w:szCs w:val="22"/>
        </w:rPr>
        <w:t xml:space="preserve">Wspólnotą Mieszkaniową </w:t>
      </w:r>
      <w:r w:rsidR="00374F06">
        <w:rPr>
          <w:rFonts w:asciiTheme="majorHAnsi" w:hAnsiTheme="majorHAnsi"/>
          <w:color w:val="000000"/>
          <w:sz w:val="22"/>
          <w:szCs w:val="22"/>
        </w:rPr>
        <w:t>Dworcowa 10</w:t>
      </w:r>
      <w:r w:rsidR="00AA5316">
        <w:rPr>
          <w:rFonts w:asciiTheme="majorHAnsi" w:hAnsiTheme="majorHAnsi"/>
          <w:color w:val="000000"/>
          <w:sz w:val="22"/>
          <w:szCs w:val="22"/>
        </w:rPr>
        <w:t xml:space="preserve"> Lubawka</w:t>
      </w:r>
      <w:r w:rsidRPr="00076135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374F06" w:rsidRPr="00374F06">
        <w:rPr>
          <w:rFonts w:asciiTheme="majorHAnsi" w:hAnsiTheme="majorHAnsi"/>
          <w:color w:val="000000"/>
          <w:sz w:val="22"/>
          <w:szCs w:val="22"/>
        </w:rPr>
        <w:t>reprezentowaną przez Zarząd Wspólnoty …………</w:t>
      </w:r>
      <w:r w:rsidR="00110E3E"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110E3E" w:rsidRPr="00AF072B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00CEFD74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a</w:t>
      </w:r>
    </w:p>
    <w:p w14:paraId="1FDDFDCB" w14:textId="77777777" w:rsidR="00E3412B" w:rsidRPr="00AF072B" w:rsidRDefault="00110E3E" w:rsidP="00AF072B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 w:rsidRPr="00AF072B"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225E267F" w14:textId="77777777" w:rsidR="00E3412B" w:rsidRPr="00AF072B" w:rsidRDefault="00E3412B" w:rsidP="00AF072B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278D671A" w:rsidR="006C4EA3" w:rsidRPr="007C7340" w:rsidRDefault="006C4EA3" w:rsidP="006C4EA3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 w:rsidRPr="007C7340">
        <w:rPr>
          <w:rFonts w:asciiTheme="majorHAnsi" w:hAnsiTheme="majorHAnsi"/>
          <w:sz w:val="22"/>
          <w:szCs w:val="22"/>
        </w:rPr>
        <w:t>t.j</w:t>
      </w:r>
      <w:proofErr w:type="spellEnd"/>
      <w:r w:rsidRPr="007C7340">
        <w:rPr>
          <w:rFonts w:asciiTheme="majorHAnsi" w:hAnsiTheme="majorHAnsi"/>
          <w:sz w:val="22"/>
          <w:szCs w:val="22"/>
        </w:rPr>
        <w:t>. Dz. U. z 2024 r poz. 1320), zamówienie udzielane jest na zasadach określonych w art. 44 ustawy z dnia 27.08.2009 r o finansach publicznych (</w:t>
      </w:r>
      <w:proofErr w:type="spellStart"/>
      <w:r w:rsidRPr="007C7340">
        <w:rPr>
          <w:rFonts w:asciiTheme="majorHAnsi" w:hAnsiTheme="majorHAnsi"/>
          <w:sz w:val="22"/>
          <w:szCs w:val="22"/>
        </w:rPr>
        <w:t>t.j</w:t>
      </w:r>
      <w:proofErr w:type="spellEnd"/>
      <w:r w:rsidRPr="007C7340">
        <w:rPr>
          <w:rFonts w:asciiTheme="majorHAnsi" w:hAnsiTheme="majorHAnsi"/>
          <w:sz w:val="22"/>
          <w:szCs w:val="22"/>
        </w:rPr>
        <w:t xml:space="preserve">. Dz. U. z 2024 r, poz. 1530 z </w:t>
      </w:r>
      <w:proofErr w:type="spellStart"/>
      <w:r w:rsidRPr="007C7340">
        <w:rPr>
          <w:rFonts w:asciiTheme="majorHAnsi" w:hAnsiTheme="majorHAnsi"/>
          <w:sz w:val="22"/>
          <w:szCs w:val="22"/>
        </w:rPr>
        <w:t>późn</w:t>
      </w:r>
      <w:proofErr w:type="spellEnd"/>
      <w:r w:rsidRPr="007C7340">
        <w:rPr>
          <w:rFonts w:asciiTheme="majorHAnsi" w:hAnsiTheme="majorHAnsi"/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061A6E9C" w14:textId="77777777" w:rsidR="00E3412B" w:rsidRPr="00AF072B" w:rsidRDefault="00E3412B" w:rsidP="00AF072B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3F11FCD9" w14:textId="77777777" w:rsidR="00E3412B" w:rsidRPr="00AF072B" w:rsidRDefault="00110E3E" w:rsidP="00AF072B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</w:t>
      </w:r>
    </w:p>
    <w:p w14:paraId="301DEC6F" w14:textId="672BB736" w:rsidR="00E3412B" w:rsidRPr="00AF072B" w:rsidRDefault="00110E3E" w:rsidP="00AF072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Zamawiający zleca a Wykonawca przyjmuje do wykonywania roboty budowlane związane z </w:t>
      </w:r>
      <w:r w:rsidR="00076135" w:rsidRPr="00076135">
        <w:rPr>
          <w:rFonts w:asciiTheme="majorHAnsi" w:hAnsiTheme="majorHAnsi"/>
          <w:color w:val="000000"/>
          <w:sz w:val="22"/>
          <w:szCs w:val="22"/>
        </w:rPr>
        <w:t xml:space="preserve">remontem pokrycia </w:t>
      </w:r>
      <w:r w:rsidR="008D70D7">
        <w:rPr>
          <w:rFonts w:asciiTheme="majorHAnsi" w:hAnsiTheme="majorHAnsi"/>
          <w:color w:val="000000"/>
          <w:sz w:val="22"/>
          <w:szCs w:val="22"/>
        </w:rPr>
        <w:t>mansardy</w:t>
      </w:r>
      <w:r w:rsidR="00076135" w:rsidRPr="00076135">
        <w:rPr>
          <w:rFonts w:asciiTheme="majorHAnsi" w:hAnsiTheme="majorHAnsi"/>
          <w:color w:val="000000"/>
          <w:sz w:val="22"/>
          <w:szCs w:val="22"/>
        </w:rPr>
        <w:t xml:space="preserve"> budynku mieszkalnego przy </w:t>
      </w:r>
      <w:r w:rsidR="00374F06">
        <w:rPr>
          <w:rFonts w:asciiTheme="majorHAnsi" w:hAnsiTheme="majorHAnsi"/>
          <w:color w:val="000000"/>
          <w:sz w:val="22"/>
          <w:szCs w:val="22"/>
        </w:rPr>
        <w:t>ul. Dworcowej 10</w:t>
      </w:r>
      <w:r w:rsidR="008D70D7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076135" w:rsidRPr="00076135">
        <w:rPr>
          <w:rFonts w:asciiTheme="majorHAnsi" w:hAnsiTheme="majorHAnsi"/>
          <w:color w:val="000000"/>
          <w:sz w:val="22"/>
          <w:szCs w:val="22"/>
        </w:rPr>
        <w:t>w Lubawce</w:t>
      </w:r>
      <w:r w:rsidRPr="00AF072B">
        <w:rPr>
          <w:rFonts w:asciiTheme="majorHAnsi" w:hAnsiTheme="majorHAnsi"/>
          <w:color w:val="000000"/>
          <w:sz w:val="22"/>
          <w:szCs w:val="22"/>
        </w:rPr>
        <w:t>, m.in.:</w:t>
      </w:r>
    </w:p>
    <w:p w14:paraId="5BDD815E" w14:textId="573E573E" w:rsid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rozebranie pokrycia dachowego z </w:t>
      </w:r>
      <w:r w:rsidR="003E328E">
        <w:rPr>
          <w:rFonts w:asciiTheme="majorHAnsi" w:hAnsiTheme="majorHAnsi"/>
          <w:snapToGrid w:val="0"/>
          <w:color w:val="000000" w:themeColor="text1"/>
          <w:sz w:val="22"/>
          <w:szCs w:val="22"/>
        </w:rPr>
        <w:t>gontu bitumicznego</w:t>
      </w: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,</w:t>
      </w:r>
    </w:p>
    <w:p w14:paraId="4C03FDAC" w14:textId="623D6483" w:rsidR="003E328E" w:rsidRDefault="003E328E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remont konstrukcji lukarn,</w:t>
      </w:r>
    </w:p>
    <w:p w14:paraId="5D720FBF" w14:textId="21004D55" w:rsidR="00374F06" w:rsidRDefault="00374F06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rozebranie deskowania mansard,</w:t>
      </w:r>
    </w:p>
    <w:p w14:paraId="4EBD1D5A" w14:textId="7C6FC518" w:rsidR="00374F06" w:rsidRDefault="00374F06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ułożenie izolacji termicznej z wełny mineralnej między krokwiami,</w:t>
      </w:r>
    </w:p>
    <w:p w14:paraId="1A0B53B5" w14:textId="6A3E5534" w:rsidR="00374F06" w:rsidRDefault="00374F06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wykonanie nowego deskowania m</w:t>
      </w:r>
      <w:r w:rsid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>a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nsard,</w:t>
      </w:r>
    </w:p>
    <w:p w14:paraId="41F35FD9" w14:textId="32B0F31D" w:rsidR="00374F06" w:rsidRDefault="00374F06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ułożenie 1 warstwy papy,</w:t>
      </w:r>
    </w:p>
    <w:p w14:paraId="002A1A44" w14:textId="25E80199" w:rsidR="00E172B8" w:rsidRDefault="00E172B8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wykonanie</w:t>
      </w:r>
      <w:r w:rsidRP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pokrycia dachowego z płytek </w:t>
      </w:r>
      <w:proofErr w:type="spellStart"/>
      <w:r w:rsidRP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>włóknocementowych</w:t>
      </w:r>
      <w:proofErr w:type="spellEnd"/>
      <w:r w:rsidRP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typu </w:t>
      </w:r>
      <w:proofErr w:type="spellStart"/>
      <w:r w:rsidRP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>euronit</w:t>
      </w:r>
      <w:proofErr w:type="spellEnd"/>
      <w:r w:rsidRP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kolorze grafitowym o wym. 30x30 cm, krycie niemieckie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,</w:t>
      </w:r>
      <w:r w:rsidR="00706CE1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wraz z obróbkami z blachy powlekanej,</w:t>
      </w:r>
    </w:p>
    <w:p w14:paraId="5ED67D89" w14:textId="0976FFAD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wymiana rynien (śr. 15 cm</w:t>
      </w:r>
      <w:r w:rsid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i 12 cm</w:t>
      </w: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) i rur spustowych (</w:t>
      </w:r>
      <w:r w:rsid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śr. </w:t>
      </w: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12 cm</w:t>
      </w:r>
      <w:r w:rsidR="00E172B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i 10 cm</w:t>
      </w: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) z blachy stalowej ocynkowanej,</w:t>
      </w:r>
    </w:p>
    <w:p w14:paraId="7C460FF2" w14:textId="207DDAC9" w:rsidR="00395019" w:rsidRDefault="00076135" w:rsidP="00395019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utylizacja odpadów</w:t>
      </w:r>
      <w:r w:rsidR="00694C92">
        <w:rPr>
          <w:rFonts w:asciiTheme="majorHAnsi" w:hAnsiTheme="majorHAnsi"/>
          <w:snapToGrid w:val="0"/>
          <w:color w:val="000000" w:themeColor="text1"/>
          <w:sz w:val="22"/>
          <w:szCs w:val="22"/>
        </w:rPr>
        <w:t>,</w:t>
      </w:r>
    </w:p>
    <w:p w14:paraId="6FFDE065" w14:textId="17633792" w:rsidR="00E97E1F" w:rsidRPr="00395019" w:rsidRDefault="00E97E1F" w:rsidP="00395019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opłata za zajęcie pasa drogowego,</w:t>
      </w:r>
    </w:p>
    <w:p w14:paraId="33EE6144" w14:textId="77777777" w:rsidR="00E3412B" w:rsidRPr="00AF072B" w:rsidRDefault="00110E3E" w:rsidP="00AF072B">
      <w:pPr>
        <w:tabs>
          <w:tab w:val="left" w:pos="0"/>
          <w:tab w:val="left" w:pos="426"/>
        </w:tabs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5B1645AB" w14:textId="585C8008" w:rsidR="00E3412B" w:rsidRPr="00AF072B" w:rsidRDefault="00110E3E" w:rsidP="00AF072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007B9468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1FF900BF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b/>
          <w:color w:val="000000" w:themeColor="text1"/>
          <w:sz w:val="22"/>
          <w:szCs w:val="22"/>
        </w:rPr>
        <w:t>§ 2</w:t>
      </w:r>
    </w:p>
    <w:p w14:paraId="2E9E6440" w14:textId="77777777" w:rsidR="00E3412B" w:rsidRPr="00AF072B" w:rsidRDefault="00110E3E" w:rsidP="00AF072B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 w:rsidRPr="00AF072B">
        <w:rPr>
          <w:rFonts w:asciiTheme="majorHAnsi" w:hAnsiTheme="majorHAnsi"/>
          <w:color w:val="000000" w:themeColor="text1"/>
          <w:sz w:val="22"/>
          <w:szCs w:val="22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14:paraId="0D78A775" w14:textId="77777777" w:rsidR="00E3412B" w:rsidRPr="00AF072B" w:rsidRDefault="00110E3E" w:rsidP="00AF072B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68BCF82C" w14:textId="77777777" w:rsidR="00E3412B" w:rsidRPr="00AF072B" w:rsidRDefault="00110E3E" w:rsidP="00AF072B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>Wykonawca oświadcza, że zobowiązuje się wykonać przedmiot umowy przede wszystkim własnymi siłami.</w:t>
      </w:r>
    </w:p>
    <w:p w14:paraId="211224D2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lastRenderedPageBreak/>
        <w:t>§ 3</w:t>
      </w:r>
    </w:p>
    <w:p w14:paraId="501B4D1A" w14:textId="124C1E8B" w:rsidR="00E3412B" w:rsidRDefault="00110E3E" w:rsidP="00AF072B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Wykonawca zobowiązuje się wykonać przedmiot umowy </w:t>
      </w:r>
      <w:r w:rsidR="003942B2">
        <w:rPr>
          <w:rFonts w:asciiTheme="majorHAnsi" w:hAnsiTheme="majorHAnsi"/>
          <w:color w:val="000000"/>
          <w:sz w:val="22"/>
          <w:szCs w:val="22"/>
        </w:rPr>
        <w:t>w ciągu 90 dni od podpisania umowy, tj. do dnia ………</w:t>
      </w:r>
      <w:r w:rsidRPr="00AF072B">
        <w:rPr>
          <w:rFonts w:asciiTheme="majorHAnsi" w:hAnsiTheme="majorHAnsi"/>
          <w:color w:val="000000"/>
          <w:sz w:val="22"/>
          <w:szCs w:val="22"/>
        </w:rPr>
        <w:t>.</w:t>
      </w:r>
    </w:p>
    <w:p w14:paraId="46E96FF0" w14:textId="77777777" w:rsidR="00DB015E" w:rsidRPr="00AF072B" w:rsidRDefault="00DB015E" w:rsidP="00AF072B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6D7EF24D" w14:textId="207AC446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4</w:t>
      </w:r>
    </w:p>
    <w:p w14:paraId="3A225E85" w14:textId="77777777" w:rsidR="00E3412B" w:rsidRPr="00AF072B" w:rsidRDefault="00110E3E" w:rsidP="00AF072B">
      <w:pPr>
        <w:numPr>
          <w:ilvl w:val="0"/>
          <w:numId w:val="4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5390F98B" w14:textId="77777777" w:rsidR="00E3412B" w:rsidRPr="006D3325" w:rsidRDefault="00110E3E" w:rsidP="00AF072B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Wynagrodzenie o którym mowa w ust. 1 ma </w:t>
      </w:r>
      <w:r w:rsidRPr="006D3325">
        <w:rPr>
          <w:rFonts w:asciiTheme="majorHAnsi" w:hAnsiTheme="majorHAnsi"/>
          <w:sz w:val="22"/>
          <w:szCs w:val="22"/>
        </w:rPr>
        <w:t>charakter ryczałtowy i płatne będzie w terminie 30 dni od dnia doręczenia Zamawiającemu prawidłowo wystawionej faktury.</w:t>
      </w:r>
    </w:p>
    <w:p w14:paraId="7BC2328B" w14:textId="4A5CEDCC" w:rsidR="00E3412B" w:rsidRPr="006D3325" w:rsidRDefault="00110E3E" w:rsidP="00AF072B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 xml:space="preserve">Podstawą wystawienia faktury o której mowa w ust. </w:t>
      </w:r>
      <w:r w:rsidR="00DD1BCA" w:rsidRPr="006D3325">
        <w:rPr>
          <w:rFonts w:asciiTheme="majorHAnsi" w:hAnsiTheme="majorHAnsi"/>
          <w:sz w:val="22"/>
          <w:szCs w:val="22"/>
        </w:rPr>
        <w:t>2</w:t>
      </w:r>
      <w:r w:rsidRPr="006D3325">
        <w:rPr>
          <w:rFonts w:asciiTheme="majorHAnsi" w:hAnsiTheme="majorHAnsi"/>
          <w:sz w:val="22"/>
          <w:szCs w:val="22"/>
        </w:rPr>
        <w:t xml:space="preserve"> jest podpisany przez Zamawiającego protokół zdawczo-odbiorczy.</w:t>
      </w:r>
    </w:p>
    <w:p w14:paraId="6419F1A9" w14:textId="77777777" w:rsidR="00E3412B" w:rsidRPr="006D3325" w:rsidRDefault="00110E3E" w:rsidP="00AF072B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5258C147" w14:textId="77777777" w:rsidR="00E3412B" w:rsidRPr="006D3325" w:rsidRDefault="00110E3E" w:rsidP="00AF072B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Sprzedawca: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4EAD5688" w14:textId="602C6F52" w:rsidR="006D3325" w:rsidRPr="006D3325" w:rsidRDefault="00110E3E" w:rsidP="006D3325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Nabywca: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="006D3325" w:rsidRPr="006D3325">
        <w:rPr>
          <w:rFonts w:asciiTheme="majorHAnsi" w:hAnsiTheme="majorHAnsi"/>
          <w:color w:val="000000"/>
          <w:sz w:val="22"/>
          <w:szCs w:val="22"/>
        </w:rPr>
        <w:t xml:space="preserve">Wspólnota Mieszkaniowa </w:t>
      </w:r>
      <w:r w:rsidR="003942B2">
        <w:rPr>
          <w:rFonts w:asciiTheme="majorHAnsi" w:hAnsiTheme="majorHAnsi"/>
          <w:color w:val="000000"/>
          <w:sz w:val="22"/>
          <w:szCs w:val="22"/>
        </w:rPr>
        <w:t>Dworcowa 10</w:t>
      </w:r>
    </w:p>
    <w:p w14:paraId="7A570678" w14:textId="214A75F0" w:rsidR="006D3325" w:rsidRPr="006D3325" w:rsidRDefault="006D3325" w:rsidP="006D3325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58-420 Lubawka, NIP: </w:t>
      </w:r>
      <w:r w:rsidR="003942B2" w:rsidRPr="003942B2">
        <w:rPr>
          <w:rFonts w:asciiTheme="majorHAnsi" w:hAnsiTheme="majorHAnsi"/>
          <w:color w:val="000000"/>
          <w:sz w:val="22"/>
          <w:szCs w:val="22"/>
        </w:rPr>
        <w:t>6141585744</w:t>
      </w:r>
    </w:p>
    <w:p w14:paraId="48E131D5" w14:textId="5661A07F" w:rsidR="00E3412B" w:rsidRPr="006D3325" w:rsidRDefault="00110E3E" w:rsidP="006D3325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 xml:space="preserve">Adres do korespondencji (odbiorca): </w:t>
      </w:r>
      <w:r w:rsidRPr="006D3325">
        <w:rPr>
          <w:rFonts w:asciiTheme="majorHAnsi" w:hAnsiTheme="majorHAnsi"/>
          <w:sz w:val="22"/>
          <w:szCs w:val="22"/>
        </w:rPr>
        <w:tab/>
        <w:t>Zakład Gospodarki Miejskiej w Lubawce</w:t>
      </w:r>
    </w:p>
    <w:p w14:paraId="0241925F" w14:textId="77777777" w:rsidR="00E3412B" w:rsidRPr="006D3325" w:rsidRDefault="00110E3E" w:rsidP="00AF072B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58-420 Lubawka, ul. Zielona 12</w:t>
      </w:r>
    </w:p>
    <w:p w14:paraId="2898FFC2" w14:textId="77777777" w:rsidR="00E3412B" w:rsidRPr="006D3325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09886A1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5</w:t>
      </w:r>
    </w:p>
    <w:p w14:paraId="46718E1A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 w:rsidRPr="00AF072B">
        <w:rPr>
          <w:rFonts w:asciiTheme="majorHAnsi" w:hAnsiTheme="majorHAnsi"/>
          <w:sz w:val="22"/>
          <w:szCs w:val="22"/>
        </w:rPr>
        <w:t>split</w:t>
      </w:r>
      <w:proofErr w:type="spellEnd"/>
      <w:r w:rsidRPr="00AF072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F072B">
        <w:rPr>
          <w:rFonts w:asciiTheme="majorHAnsi" w:hAnsiTheme="majorHAnsi"/>
          <w:sz w:val="22"/>
          <w:szCs w:val="22"/>
        </w:rPr>
        <w:t>payment</w:t>
      </w:r>
      <w:proofErr w:type="spellEnd"/>
      <w:r w:rsidRPr="00AF072B">
        <w:rPr>
          <w:rFonts w:asciiTheme="majorHAnsi" w:hAnsiTheme="majorHAnsi"/>
          <w:sz w:val="22"/>
          <w:szCs w:val="22"/>
        </w:rPr>
        <w:t xml:space="preserve">. Za zapłatę w tym systemie uznaje się za dokonanie płatności w terminie ustalonym w § 4 ust. 2 umowy. </w:t>
      </w:r>
    </w:p>
    <w:p w14:paraId="0D655D74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Wynagrodzenie, o którym mowa w § 4 ust. 1 umowy będzie przekazane na rachunek bankowy Wykonawcy o numerze ……… (rachunek bankowy musi widnieć w wykazie podatników VAT Ministra Finansów). </w:t>
      </w:r>
    </w:p>
    <w:p w14:paraId="04BEF519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2CCD7E46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62721420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D7B0184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b/>
          <w:color w:val="000000" w:themeColor="text1"/>
          <w:sz w:val="22"/>
          <w:szCs w:val="22"/>
        </w:rPr>
        <w:t>§ 6</w:t>
      </w:r>
    </w:p>
    <w:p w14:paraId="02F60265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lub wady stwierdzone w tym protokole powinny zostać przez Wykonawcę usunięte w terminie 7 dni. </w:t>
      </w:r>
    </w:p>
    <w:p w14:paraId="32C67D36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Zgłoszenie gotowości do odbioru końcowego powinno nastąpić nie później niż w pierwszym dniu roboczym po terminie zakończenia robót wskazanym w § 3, a brak takiego zgłoszenia traktowany będzie jako nie wywiązanie się z ustalonego terminu. </w:t>
      </w:r>
    </w:p>
    <w:p w14:paraId="03BE5405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>Komisyjne odebranie robót nastąpi w ciągu 7 dni licząc od dnia zgłoszenia gotowości przez Wykonawcę.</w:t>
      </w:r>
    </w:p>
    <w:p w14:paraId="37A9EE4D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Czynności odbioru końcowego robót będą przebiegały wg procedury opisanej poniżej. </w:t>
      </w:r>
    </w:p>
    <w:p w14:paraId="0D27D971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zgłosi pisemnie Zamawiającemu gotowość do przeprowadzenia odbioru końcowego robót, w dacie określonej w </w:t>
      </w: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ust. 2 </w:t>
      </w:r>
    </w:p>
    <w:p w14:paraId="4CCD72E1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Jeżeli w toku czynności odbioru zostanie stwierdzone, że przedmiot zamówienia nie spełnia wymogów określonych w projekcie budowlanym lub niniejszej umowie, oraz/lub zawiera wady powodujące, że korzystanie z przedmiotu umowy nie będzie możliwe, Zamawiający może odmówić odbioru robót budowlanych.  </w:t>
      </w:r>
    </w:p>
    <w:p w14:paraId="00BD0FBD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lastRenderedPageBreak/>
        <w:t>Jeżeli w toku czynności odbiorowych robót budowlanych Zamawiający stwierdzi wady nie wykluczające korzystania z przedmiotu umowy, wyznaczy Wykonawcy termin na ich usunięcie. W przypadku niedotrzymania terminu usunięcia wad, Zamawiający naliczy kary umowne</w:t>
      </w:r>
      <w:r w:rsidRPr="00AF072B">
        <w:rPr>
          <w:rFonts w:asciiTheme="majorHAnsi" w:hAnsiTheme="majorHAnsi"/>
          <w:color w:val="4F81BD" w:themeColor="accent1"/>
          <w:sz w:val="22"/>
          <w:szCs w:val="22"/>
        </w:rPr>
        <w:t xml:space="preserve">. </w:t>
      </w:r>
    </w:p>
    <w:p w14:paraId="70116BA5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Brak poprawnego wyniku czynności odbiorowych nie stanowi podstawy do przedłużenia terminu realizacji umowy. </w:t>
      </w:r>
    </w:p>
    <w:p w14:paraId="675B9CAA" w14:textId="77777777" w:rsidR="00E3412B" w:rsidRPr="00AF072B" w:rsidRDefault="00E3412B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0961793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7</w:t>
      </w:r>
    </w:p>
    <w:p w14:paraId="591338DE" w14:textId="063FF62C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udziela Zamawiającemu gwarancji na przedmiot umowy na okres </w:t>
      </w:r>
      <w:r w:rsidR="006D3325">
        <w:rPr>
          <w:rFonts w:asciiTheme="majorHAnsi" w:hAnsiTheme="majorHAnsi"/>
          <w:sz w:val="22"/>
          <w:szCs w:val="22"/>
        </w:rPr>
        <w:t>60</w:t>
      </w:r>
      <w:r w:rsidRPr="00AF072B">
        <w:rPr>
          <w:rFonts w:asciiTheme="majorHAnsi" w:hAnsiTheme="majorHAnsi"/>
          <w:sz w:val="22"/>
          <w:szCs w:val="22"/>
        </w:rPr>
        <w:t xml:space="preserve"> miesięcy. </w:t>
      </w:r>
    </w:p>
    <w:p w14:paraId="51798E04" w14:textId="77777777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 w:rsidRPr="00AF072B"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3F4A0279" w14:textId="77777777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154DBFB1" w14:textId="77777777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62BF93B5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A927F9C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8</w:t>
      </w:r>
    </w:p>
    <w:p w14:paraId="1136835A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7359DAF3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9319283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9</w:t>
      </w:r>
    </w:p>
    <w:p w14:paraId="5DCE9DB4" w14:textId="77777777" w:rsidR="00E3412B" w:rsidRPr="00AF072B" w:rsidRDefault="00110E3E" w:rsidP="00AF072B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A84F4BB" w14:textId="77777777" w:rsidR="00E3412B" w:rsidRPr="00AF072B" w:rsidRDefault="00110E3E" w:rsidP="00AF072B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jeżeli zostanie ogłoszona upadłość Wykonawcy, </w:t>
      </w:r>
    </w:p>
    <w:p w14:paraId="39AD8AD1" w14:textId="77777777" w:rsidR="00E3412B" w:rsidRPr="00AF072B" w:rsidRDefault="00110E3E" w:rsidP="00AF072B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51B34872" w14:textId="77777777" w:rsidR="00E3412B" w:rsidRPr="00AF072B" w:rsidRDefault="00110E3E" w:rsidP="00AF072B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65EF130E" w14:textId="77777777" w:rsidR="00E3412B" w:rsidRPr="00AF072B" w:rsidRDefault="00110E3E" w:rsidP="00AF072B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FBAF188" w14:textId="77777777" w:rsidR="00E3412B" w:rsidRPr="00AF072B" w:rsidRDefault="00110E3E" w:rsidP="00AF072B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1D0A208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BE4EC84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10</w:t>
      </w:r>
    </w:p>
    <w:p w14:paraId="3852551A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997956B" w14:textId="77777777" w:rsidR="00E3412B" w:rsidRPr="00AF072B" w:rsidRDefault="00110E3E" w:rsidP="00AF072B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574C14F1" w14:textId="77777777" w:rsidR="00E3412B" w:rsidRPr="00AF072B" w:rsidRDefault="00110E3E" w:rsidP="00AF072B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1CCC510C" w14:textId="77777777" w:rsidR="00E3412B" w:rsidRPr="00AF072B" w:rsidRDefault="00110E3E" w:rsidP="00AF072B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za niewykonanie przedmiotu umowy w wyznaczonym terminie w wysokości 3% wynagrodzenia umownego za każdy dzień zwłoki,</w:t>
      </w:r>
    </w:p>
    <w:p w14:paraId="654DF79F" w14:textId="77777777" w:rsidR="00E3412B" w:rsidRPr="00AF072B" w:rsidRDefault="00110E3E" w:rsidP="00AF072B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za </w:t>
      </w:r>
      <w:r w:rsidRPr="00AF072B">
        <w:rPr>
          <w:rFonts w:asciiTheme="majorHAnsi" w:hAnsiTheme="majorHAnsi"/>
          <w:color w:val="000000"/>
          <w:sz w:val="22"/>
          <w:szCs w:val="22"/>
        </w:rPr>
        <w:t>nie usunięcie wad stwierdzonych przy odbiorze lub okresie gwarancji lub rękojmi w wysokości 3% wynagrodzenia umownego za każdy dzień zwłoki licząc od dnia następującego po dniu wyznaczonym do usunięcia wad,</w:t>
      </w:r>
    </w:p>
    <w:p w14:paraId="7B218CCA" w14:textId="77777777" w:rsidR="00E3412B" w:rsidRPr="00AF072B" w:rsidRDefault="00110E3E" w:rsidP="00AF072B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</w:t>
      </w:r>
      <w:r w:rsidRPr="00AF072B">
        <w:rPr>
          <w:rFonts w:asciiTheme="majorHAnsi" w:hAnsiTheme="majorHAnsi"/>
          <w:sz w:val="22"/>
          <w:szCs w:val="22"/>
        </w:rPr>
        <w:t>za odstąpienie od umowy z przyczyn zależnych od Zamawiającego w wysokości 25% wynagrodzenia umownego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 z zastrzeżeniem ust. 3. </w:t>
      </w:r>
    </w:p>
    <w:p w14:paraId="51230F27" w14:textId="77777777" w:rsidR="00E3412B" w:rsidRPr="00AF072B" w:rsidRDefault="00110E3E" w:rsidP="00AF072B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</w:t>
      </w:r>
      <w:r w:rsidRPr="00AF072B">
        <w:rPr>
          <w:rFonts w:asciiTheme="majorHAnsi" w:hAnsiTheme="majorHAnsi"/>
          <w:color w:val="000000"/>
          <w:sz w:val="22"/>
          <w:szCs w:val="22"/>
        </w:rPr>
        <w:lastRenderedPageBreak/>
        <w:t>wykonywanie umowy może zagrozić istotnemu interesowi bezpieczeństwa państwa lub bezpieczeństwu publicznemu, Zamawiający może odstąpić od umowy w terminie 20 dni od dnia powzięcia wiadomości o tych okolicznościach, a wykonawcy nie będą przysługiwały kary o których mowa w ust. 2.</w:t>
      </w:r>
    </w:p>
    <w:p w14:paraId="0FD7348C" w14:textId="77777777" w:rsidR="00DB015E" w:rsidRDefault="00DB015E" w:rsidP="00AF072B">
      <w:pPr>
        <w:spacing w:line="276" w:lineRule="auto"/>
        <w:jc w:val="center"/>
        <w:rPr>
          <w:rFonts w:asciiTheme="majorHAnsi" w:hAnsiTheme="majorHAnsi"/>
          <w:b/>
          <w:color w:val="000000"/>
          <w:sz w:val="22"/>
          <w:szCs w:val="22"/>
        </w:rPr>
      </w:pPr>
    </w:p>
    <w:p w14:paraId="7F78C869" w14:textId="047822AF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b/>
          <w:color w:val="000000"/>
          <w:sz w:val="22"/>
          <w:szCs w:val="22"/>
        </w:rPr>
        <w:t>§ 11</w:t>
      </w:r>
    </w:p>
    <w:p w14:paraId="57AD6B8A" w14:textId="77777777" w:rsidR="00E3412B" w:rsidRPr="00AF072B" w:rsidRDefault="00110E3E" w:rsidP="00AF072B">
      <w:pPr>
        <w:pStyle w:val="Tekstpodstawowy"/>
        <w:numPr>
          <w:ilvl w:val="0"/>
          <w:numId w:val="13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33036FAA" w14:textId="77777777" w:rsidR="00E3412B" w:rsidRPr="00AF072B" w:rsidRDefault="00110E3E" w:rsidP="00AF072B">
      <w:pPr>
        <w:pStyle w:val="Tekstpodstawowy"/>
        <w:numPr>
          <w:ilvl w:val="0"/>
          <w:numId w:val="13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25DFA121" w14:textId="77777777" w:rsidR="00E3412B" w:rsidRPr="00AF072B" w:rsidRDefault="00E3412B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0F3536B3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12</w:t>
      </w:r>
    </w:p>
    <w:p w14:paraId="07801DFD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590B25C9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BB576AD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13</w:t>
      </w:r>
    </w:p>
    <w:p w14:paraId="1B96787B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7698D1E9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5FB9BF92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14</w:t>
      </w:r>
    </w:p>
    <w:p w14:paraId="73F71B7A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9E6168C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AFBE32F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15</w:t>
      </w:r>
    </w:p>
    <w:p w14:paraId="6C47523F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072B225E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CD21DC8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16</w:t>
      </w:r>
    </w:p>
    <w:p w14:paraId="43CD4CE2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360B6207" w14:textId="77777777" w:rsidR="00E3412B" w:rsidRDefault="00110E3E" w:rsidP="00AF072B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Załącznik nr 1 – oferta cenowa</w:t>
      </w:r>
    </w:p>
    <w:p w14:paraId="6DBC7DE8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337258A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5A80D81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B1AD6C5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3412B" w:rsidRPr="00AF072B" w14:paraId="6CF9437D" w14:textId="77777777">
        <w:tc>
          <w:tcPr>
            <w:tcW w:w="5303" w:type="dxa"/>
          </w:tcPr>
          <w:p w14:paraId="0FAE134B" w14:textId="77777777" w:rsidR="00E3412B" w:rsidRPr="00AF072B" w:rsidRDefault="00E3412B" w:rsidP="00AF072B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426E1EA" w14:textId="77777777" w:rsidR="00E3412B" w:rsidRPr="00AF072B" w:rsidRDefault="00E3412B" w:rsidP="00AF072B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2B5944B" w14:textId="77777777" w:rsidR="00E3412B" w:rsidRPr="00AF072B" w:rsidRDefault="00E3412B" w:rsidP="00AF072B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B06C343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D7D95CB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</w:tcPr>
          <w:p w14:paraId="75E85CE8" w14:textId="77777777" w:rsidR="00E3412B" w:rsidRPr="00AF072B" w:rsidRDefault="00E3412B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6E412EDF" w14:textId="77777777" w:rsidR="00E3412B" w:rsidRPr="00AF072B" w:rsidRDefault="00E3412B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5B00989" w14:textId="77777777" w:rsidR="00E3412B" w:rsidRPr="00AF072B" w:rsidRDefault="00E3412B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D6AB598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61C5667A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19F0534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E3412B" w:rsidRPr="00AF072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555BE" w14:textId="77777777" w:rsidR="00110E3E" w:rsidRDefault="00110E3E">
      <w:r>
        <w:separator/>
      </w:r>
    </w:p>
  </w:endnote>
  <w:endnote w:type="continuationSeparator" w:id="0">
    <w:p w14:paraId="25761CB9" w14:textId="77777777" w:rsidR="00110E3E" w:rsidRDefault="0011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E0EF3FF" w14:textId="77777777" w:rsidR="00E3412B" w:rsidRDefault="00110E3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EB35BAD" w14:textId="77777777" w:rsidR="00E3412B" w:rsidRDefault="00E34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98A30" w14:textId="77777777" w:rsidR="00110E3E" w:rsidRDefault="00110E3E">
      <w:r>
        <w:separator/>
      </w:r>
    </w:p>
  </w:footnote>
  <w:footnote w:type="continuationSeparator" w:id="0">
    <w:p w14:paraId="0A807959" w14:textId="77777777" w:rsidR="00110E3E" w:rsidRDefault="0011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16BB5" w14:textId="77777777" w:rsidR="00E3412B" w:rsidRDefault="00110E3E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06D258E7"/>
    <w:multiLevelType w:val="multilevel"/>
    <w:tmpl w:val="06D258E7"/>
    <w:lvl w:ilvl="0">
      <w:start w:val="1"/>
      <w:numFmt w:val="decimal"/>
      <w:lvlText w:val="%1."/>
      <w:lvlJc w:val="left"/>
      <w:pPr>
        <w:ind w:left="283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08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07F80"/>
    <w:multiLevelType w:val="multilevel"/>
    <w:tmpl w:val="4C907F8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2E408C5"/>
    <w:multiLevelType w:val="multilevel"/>
    <w:tmpl w:val="62E408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4728882">
    <w:abstractNumId w:val="0"/>
  </w:num>
  <w:num w:numId="2" w16cid:durableId="1624924961">
    <w:abstractNumId w:val="11"/>
  </w:num>
  <w:num w:numId="3" w16cid:durableId="309990145">
    <w:abstractNumId w:val="1"/>
  </w:num>
  <w:num w:numId="4" w16cid:durableId="231697086">
    <w:abstractNumId w:val="5"/>
  </w:num>
  <w:num w:numId="5" w16cid:durableId="1427728817">
    <w:abstractNumId w:val="13"/>
  </w:num>
  <w:num w:numId="6" w16cid:durableId="1721050962">
    <w:abstractNumId w:val="12"/>
  </w:num>
  <w:num w:numId="7" w16cid:durableId="1146704990">
    <w:abstractNumId w:val="6"/>
  </w:num>
  <w:num w:numId="8" w16cid:durableId="379549904">
    <w:abstractNumId w:val="2"/>
  </w:num>
  <w:num w:numId="9" w16cid:durableId="1145513681">
    <w:abstractNumId w:val="3"/>
  </w:num>
  <w:num w:numId="10" w16cid:durableId="1811245916">
    <w:abstractNumId w:val="8"/>
  </w:num>
  <w:num w:numId="11" w16cid:durableId="475415606">
    <w:abstractNumId w:val="7"/>
  </w:num>
  <w:num w:numId="12" w16cid:durableId="1634751724">
    <w:abstractNumId w:val="9"/>
  </w:num>
  <w:num w:numId="13" w16cid:durableId="1759784776">
    <w:abstractNumId w:val="4"/>
  </w:num>
  <w:num w:numId="14" w16cid:durableId="15224296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213"/>
    <w:rsid w:val="00025D9F"/>
    <w:rsid w:val="00031AE3"/>
    <w:rsid w:val="00033B2E"/>
    <w:rsid w:val="00034BB8"/>
    <w:rsid w:val="00043FDA"/>
    <w:rsid w:val="0004555D"/>
    <w:rsid w:val="000462DA"/>
    <w:rsid w:val="0005274B"/>
    <w:rsid w:val="000575A2"/>
    <w:rsid w:val="00061CFF"/>
    <w:rsid w:val="00063BE7"/>
    <w:rsid w:val="00070AA7"/>
    <w:rsid w:val="00071B74"/>
    <w:rsid w:val="000754CC"/>
    <w:rsid w:val="00075D5D"/>
    <w:rsid w:val="00075E57"/>
    <w:rsid w:val="00076135"/>
    <w:rsid w:val="00080B6B"/>
    <w:rsid w:val="00083EAD"/>
    <w:rsid w:val="000853A1"/>
    <w:rsid w:val="00093A60"/>
    <w:rsid w:val="00093B5A"/>
    <w:rsid w:val="0009495F"/>
    <w:rsid w:val="00096423"/>
    <w:rsid w:val="000A55D3"/>
    <w:rsid w:val="000A619D"/>
    <w:rsid w:val="000A6891"/>
    <w:rsid w:val="000B0179"/>
    <w:rsid w:val="000B0774"/>
    <w:rsid w:val="000B2F94"/>
    <w:rsid w:val="000B37F7"/>
    <w:rsid w:val="000B594A"/>
    <w:rsid w:val="000C202C"/>
    <w:rsid w:val="000C6211"/>
    <w:rsid w:val="000D304C"/>
    <w:rsid w:val="000D516C"/>
    <w:rsid w:val="000D5232"/>
    <w:rsid w:val="000E5993"/>
    <w:rsid w:val="000E6E92"/>
    <w:rsid w:val="000E7C21"/>
    <w:rsid w:val="000F6C68"/>
    <w:rsid w:val="001007B8"/>
    <w:rsid w:val="00103047"/>
    <w:rsid w:val="00105674"/>
    <w:rsid w:val="00110E3E"/>
    <w:rsid w:val="00113A38"/>
    <w:rsid w:val="00117F84"/>
    <w:rsid w:val="001245A6"/>
    <w:rsid w:val="00124A31"/>
    <w:rsid w:val="00132B17"/>
    <w:rsid w:val="00137F24"/>
    <w:rsid w:val="00141F00"/>
    <w:rsid w:val="00143B62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2ED2"/>
    <w:rsid w:val="001A75BF"/>
    <w:rsid w:val="001B09B8"/>
    <w:rsid w:val="001B7035"/>
    <w:rsid w:val="001C541C"/>
    <w:rsid w:val="001E1304"/>
    <w:rsid w:val="001E1D32"/>
    <w:rsid w:val="001E4A7B"/>
    <w:rsid w:val="001E7DAD"/>
    <w:rsid w:val="00200272"/>
    <w:rsid w:val="00201D86"/>
    <w:rsid w:val="002032B6"/>
    <w:rsid w:val="00203E94"/>
    <w:rsid w:val="002045FB"/>
    <w:rsid w:val="002053FA"/>
    <w:rsid w:val="00207FEE"/>
    <w:rsid w:val="0021344F"/>
    <w:rsid w:val="0023025A"/>
    <w:rsid w:val="0023129B"/>
    <w:rsid w:val="002376A5"/>
    <w:rsid w:val="00243F57"/>
    <w:rsid w:val="0024664D"/>
    <w:rsid w:val="00252164"/>
    <w:rsid w:val="00252943"/>
    <w:rsid w:val="00255C13"/>
    <w:rsid w:val="00255DDF"/>
    <w:rsid w:val="00260E35"/>
    <w:rsid w:val="0026125E"/>
    <w:rsid w:val="00261D22"/>
    <w:rsid w:val="00265D2B"/>
    <w:rsid w:val="0026685F"/>
    <w:rsid w:val="0026734D"/>
    <w:rsid w:val="00270587"/>
    <w:rsid w:val="002717F9"/>
    <w:rsid w:val="00273B38"/>
    <w:rsid w:val="00275F56"/>
    <w:rsid w:val="002842BB"/>
    <w:rsid w:val="002928EE"/>
    <w:rsid w:val="00292CF1"/>
    <w:rsid w:val="002A6B90"/>
    <w:rsid w:val="002B1828"/>
    <w:rsid w:val="002B2511"/>
    <w:rsid w:val="002B4197"/>
    <w:rsid w:val="002B5282"/>
    <w:rsid w:val="002B55A2"/>
    <w:rsid w:val="002B7F9E"/>
    <w:rsid w:val="002C38D2"/>
    <w:rsid w:val="002C3ECC"/>
    <w:rsid w:val="002D14E2"/>
    <w:rsid w:val="002E0F28"/>
    <w:rsid w:val="002E43FB"/>
    <w:rsid w:val="002E565E"/>
    <w:rsid w:val="002F018E"/>
    <w:rsid w:val="002F0ED0"/>
    <w:rsid w:val="002F4214"/>
    <w:rsid w:val="003003AC"/>
    <w:rsid w:val="00300DBC"/>
    <w:rsid w:val="00320039"/>
    <w:rsid w:val="00320289"/>
    <w:rsid w:val="00320BCF"/>
    <w:rsid w:val="00321976"/>
    <w:rsid w:val="00332D6C"/>
    <w:rsid w:val="00335882"/>
    <w:rsid w:val="00342A10"/>
    <w:rsid w:val="00345541"/>
    <w:rsid w:val="00353ED0"/>
    <w:rsid w:val="00354FC1"/>
    <w:rsid w:val="003554A4"/>
    <w:rsid w:val="0035648E"/>
    <w:rsid w:val="00357ED6"/>
    <w:rsid w:val="00363B4D"/>
    <w:rsid w:val="00366812"/>
    <w:rsid w:val="00374F06"/>
    <w:rsid w:val="00376018"/>
    <w:rsid w:val="00390B44"/>
    <w:rsid w:val="003942B2"/>
    <w:rsid w:val="003948E2"/>
    <w:rsid w:val="00395019"/>
    <w:rsid w:val="00397F00"/>
    <w:rsid w:val="003A0355"/>
    <w:rsid w:val="003A0C76"/>
    <w:rsid w:val="003A3413"/>
    <w:rsid w:val="003A4537"/>
    <w:rsid w:val="003A7A17"/>
    <w:rsid w:val="003B3BF3"/>
    <w:rsid w:val="003B5067"/>
    <w:rsid w:val="003B553F"/>
    <w:rsid w:val="003C2C77"/>
    <w:rsid w:val="003C6623"/>
    <w:rsid w:val="003D5712"/>
    <w:rsid w:val="003E328E"/>
    <w:rsid w:val="003E5A37"/>
    <w:rsid w:val="003E7103"/>
    <w:rsid w:val="004065E6"/>
    <w:rsid w:val="00406FDA"/>
    <w:rsid w:val="0042571F"/>
    <w:rsid w:val="004302D0"/>
    <w:rsid w:val="0045127B"/>
    <w:rsid w:val="00451313"/>
    <w:rsid w:val="00460ED7"/>
    <w:rsid w:val="00461525"/>
    <w:rsid w:val="004620B0"/>
    <w:rsid w:val="004626E8"/>
    <w:rsid w:val="004667A8"/>
    <w:rsid w:val="00472C81"/>
    <w:rsid w:val="00473F43"/>
    <w:rsid w:val="00476B2E"/>
    <w:rsid w:val="0047762A"/>
    <w:rsid w:val="00480B12"/>
    <w:rsid w:val="0048606E"/>
    <w:rsid w:val="00490BF4"/>
    <w:rsid w:val="0049702F"/>
    <w:rsid w:val="004973C1"/>
    <w:rsid w:val="004A3856"/>
    <w:rsid w:val="004A5669"/>
    <w:rsid w:val="004B7AC2"/>
    <w:rsid w:val="004C4DA2"/>
    <w:rsid w:val="004D0403"/>
    <w:rsid w:val="004D0EA9"/>
    <w:rsid w:val="004D339C"/>
    <w:rsid w:val="004D36D3"/>
    <w:rsid w:val="004E532C"/>
    <w:rsid w:val="004E5B00"/>
    <w:rsid w:val="004F23EA"/>
    <w:rsid w:val="004F7F11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8202A"/>
    <w:rsid w:val="005867A1"/>
    <w:rsid w:val="00593D6C"/>
    <w:rsid w:val="005973F5"/>
    <w:rsid w:val="005A278C"/>
    <w:rsid w:val="005A2B47"/>
    <w:rsid w:val="005B2773"/>
    <w:rsid w:val="005B2A4E"/>
    <w:rsid w:val="005B551F"/>
    <w:rsid w:val="005C31EA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26E5"/>
    <w:rsid w:val="00612A6D"/>
    <w:rsid w:val="00617CED"/>
    <w:rsid w:val="00632D2C"/>
    <w:rsid w:val="00634CBB"/>
    <w:rsid w:val="00636C91"/>
    <w:rsid w:val="00637135"/>
    <w:rsid w:val="00637E59"/>
    <w:rsid w:val="00642424"/>
    <w:rsid w:val="0064451A"/>
    <w:rsid w:val="00664496"/>
    <w:rsid w:val="00667D18"/>
    <w:rsid w:val="006720C6"/>
    <w:rsid w:val="00676B49"/>
    <w:rsid w:val="00680046"/>
    <w:rsid w:val="00685F90"/>
    <w:rsid w:val="00694C92"/>
    <w:rsid w:val="00696625"/>
    <w:rsid w:val="00697CE7"/>
    <w:rsid w:val="006A1044"/>
    <w:rsid w:val="006B04C2"/>
    <w:rsid w:val="006C00C6"/>
    <w:rsid w:val="006C0A19"/>
    <w:rsid w:val="006C4EA3"/>
    <w:rsid w:val="006D18A8"/>
    <w:rsid w:val="006D29BC"/>
    <w:rsid w:val="006D3325"/>
    <w:rsid w:val="006E0220"/>
    <w:rsid w:val="006E44FF"/>
    <w:rsid w:val="006F0BEC"/>
    <w:rsid w:val="006F6B5B"/>
    <w:rsid w:val="0070331A"/>
    <w:rsid w:val="00704F3E"/>
    <w:rsid w:val="00706CE1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0A36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4C5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72444"/>
    <w:rsid w:val="008823AF"/>
    <w:rsid w:val="0089069A"/>
    <w:rsid w:val="00892354"/>
    <w:rsid w:val="008940F9"/>
    <w:rsid w:val="00897235"/>
    <w:rsid w:val="008A0931"/>
    <w:rsid w:val="008B45D4"/>
    <w:rsid w:val="008B7B24"/>
    <w:rsid w:val="008C1B7E"/>
    <w:rsid w:val="008D2943"/>
    <w:rsid w:val="008D70D7"/>
    <w:rsid w:val="008D7B65"/>
    <w:rsid w:val="008E5AF7"/>
    <w:rsid w:val="008E693F"/>
    <w:rsid w:val="008F2B26"/>
    <w:rsid w:val="008F37F8"/>
    <w:rsid w:val="008F455D"/>
    <w:rsid w:val="008F57A9"/>
    <w:rsid w:val="008F5B74"/>
    <w:rsid w:val="00900EE9"/>
    <w:rsid w:val="00903093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20DE"/>
    <w:rsid w:val="00983B48"/>
    <w:rsid w:val="00984647"/>
    <w:rsid w:val="009856E6"/>
    <w:rsid w:val="00991274"/>
    <w:rsid w:val="009920BC"/>
    <w:rsid w:val="00993156"/>
    <w:rsid w:val="00993BFC"/>
    <w:rsid w:val="00996059"/>
    <w:rsid w:val="009A7100"/>
    <w:rsid w:val="009B2EC5"/>
    <w:rsid w:val="009B6CC1"/>
    <w:rsid w:val="009C6D72"/>
    <w:rsid w:val="009D658F"/>
    <w:rsid w:val="009E0E04"/>
    <w:rsid w:val="009E38F6"/>
    <w:rsid w:val="009F253F"/>
    <w:rsid w:val="00A05FE8"/>
    <w:rsid w:val="00A1017B"/>
    <w:rsid w:val="00A2323A"/>
    <w:rsid w:val="00A2774E"/>
    <w:rsid w:val="00A30FDC"/>
    <w:rsid w:val="00A31E67"/>
    <w:rsid w:val="00A44BC5"/>
    <w:rsid w:val="00A4741C"/>
    <w:rsid w:val="00A573CB"/>
    <w:rsid w:val="00A64CD5"/>
    <w:rsid w:val="00A65BEF"/>
    <w:rsid w:val="00A72822"/>
    <w:rsid w:val="00A72AF7"/>
    <w:rsid w:val="00A736CB"/>
    <w:rsid w:val="00A748BD"/>
    <w:rsid w:val="00A810CE"/>
    <w:rsid w:val="00A85286"/>
    <w:rsid w:val="00A86D4C"/>
    <w:rsid w:val="00A93361"/>
    <w:rsid w:val="00A938C3"/>
    <w:rsid w:val="00A946DC"/>
    <w:rsid w:val="00A956C1"/>
    <w:rsid w:val="00AA345F"/>
    <w:rsid w:val="00AA5316"/>
    <w:rsid w:val="00AA6AB3"/>
    <w:rsid w:val="00AA6E78"/>
    <w:rsid w:val="00AB0D43"/>
    <w:rsid w:val="00AB7737"/>
    <w:rsid w:val="00AD0D04"/>
    <w:rsid w:val="00AD0F94"/>
    <w:rsid w:val="00AD32D6"/>
    <w:rsid w:val="00AD6874"/>
    <w:rsid w:val="00AE49F2"/>
    <w:rsid w:val="00AE649A"/>
    <w:rsid w:val="00AF072B"/>
    <w:rsid w:val="00B02115"/>
    <w:rsid w:val="00B05BDC"/>
    <w:rsid w:val="00B06A8B"/>
    <w:rsid w:val="00B12E43"/>
    <w:rsid w:val="00B16867"/>
    <w:rsid w:val="00B17C30"/>
    <w:rsid w:val="00B22193"/>
    <w:rsid w:val="00B279C6"/>
    <w:rsid w:val="00B27A1B"/>
    <w:rsid w:val="00B32D03"/>
    <w:rsid w:val="00B42EC9"/>
    <w:rsid w:val="00B44B43"/>
    <w:rsid w:val="00B5042C"/>
    <w:rsid w:val="00B508BC"/>
    <w:rsid w:val="00B5415D"/>
    <w:rsid w:val="00B54345"/>
    <w:rsid w:val="00B546EB"/>
    <w:rsid w:val="00B56129"/>
    <w:rsid w:val="00B65A28"/>
    <w:rsid w:val="00B66551"/>
    <w:rsid w:val="00B72375"/>
    <w:rsid w:val="00B751C5"/>
    <w:rsid w:val="00B84236"/>
    <w:rsid w:val="00BA680F"/>
    <w:rsid w:val="00BB2310"/>
    <w:rsid w:val="00BB338C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1C0"/>
    <w:rsid w:val="00C5257C"/>
    <w:rsid w:val="00C5687F"/>
    <w:rsid w:val="00C77A2C"/>
    <w:rsid w:val="00C82B86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21E91"/>
    <w:rsid w:val="00D308DD"/>
    <w:rsid w:val="00D31FA5"/>
    <w:rsid w:val="00D33DEA"/>
    <w:rsid w:val="00D341A7"/>
    <w:rsid w:val="00D404C6"/>
    <w:rsid w:val="00D409E5"/>
    <w:rsid w:val="00D45C05"/>
    <w:rsid w:val="00D50627"/>
    <w:rsid w:val="00D54190"/>
    <w:rsid w:val="00D557A8"/>
    <w:rsid w:val="00D62572"/>
    <w:rsid w:val="00D65236"/>
    <w:rsid w:val="00D7109D"/>
    <w:rsid w:val="00D760C7"/>
    <w:rsid w:val="00D8484D"/>
    <w:rsid w:val="00D84CE5"/>
    <w:rsid w:val="00D92359"/>
    <w:rsid w:val="00D925C4"/>
    <w:rsid w:val="00D964C9"/>
    <w:rsid w:val="00DA2E84"/>
    <w:rsid w:val="00DA490C"/>
    <w:rsid w:val="00DA52FD"/>
    <w:rsid w:val="00DB015E"/>
    <w:rsid w:val="00DB28F9"/>
    <w:rsid w:val="00DB7648"/>
    <w:rsid w:val="00DC05C5"/>
    <w:rsid w:val="00DC413D"/>
    <w:rsid w:val="00DD1BCA"/>
    <w:rsid w:val="00DD416C"/>
    <w:rsid w:val="00DD69A2"/>
    <w:rsid w:val="00DE1C0F"/>
    <w:rsid w:val="00DE2E54"/>
    <w:rsid w:val="00DF45C3"/>
    <w:rsid w:val="00E058E2"/>
    <w:rsid w:val="00E104FD"/>
    <w:rsid w:val="00E139F6"/>
    <w:rsid w:val="00E172B8"/>
    <w:rsid w:val="00E215C8"/>
    <w:rsid w:val="00E31583"/>
    <w:rsid w:val="00E3201D"/>
    <w:rsid w:val="00E32413"/>
    <w:rsid w:val="00E33276"/>
    <w:rsid w:val="00E3412B"/>
    <w:rsid w:val="00E3592C"/>
    <w:rsid w:val="00E41DA7"/>
    <w:rsid w:val="00E448B9"/>
    <w:rsid w:val="00E5002B"/>
    <w:rsid w:val="00E528BF"/>
    <w:rsid w:val="00E5508C"/>
    <w:rsid w:val="00E560B4"/>
    <w:rsid w:val="00E81FBD"/>
    <w:rsid w:val="00E95544"/>
    <w:rsid w:val="00E9660F"/>
    <w:rsid w:val="00E97E1F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42F8"/>
    <w:rsid w:val="00F423B0"/>
    <w:rsid w:val="00F42A07"/>
    <w:rsid w:val="00F446AB"/>
    <w:rsid w:val="00F4630F"/>
    <w:rsid w:val="00F517A4"/>
    <w:rsid w:val="00F541C9"/>
    <w:rsid w:val="00F54256"/>
    <w:rsid w:val="00F606D1"/>
    <w:rsid w:val="00F62EE1"/>
    <w:rsid w:val="00F67F12"/>
    <w:rsid w:val="00F74975"/>
    <w:rsid w:val="00F772BF"/>
    <w:rsid w:val="00F8113D"/>
    <w:rsid w:val="00F826BC"/>
    <w:rsid w:val="00F83D0E"/>
    <w:rsid w:val="00FB3EED"/>
    <w:rsid w:val="00FC2811"/>
    <w:rsid w:val="00FC368F"/>
    <w:rsid w:val="00FC5561"/>
    <w:rsid w:val="00FC5D9B"/>
    <w:rsid w:val="00FD0D7F"/>
    <w:rsid w:val="00FE546F"/>
    <w:rsid w:val="0D195827"/>
    <w:rsid w:val="132B618B"/>
    <w:rsid w:val="15DB5524"/>
    <w:rsid w:val="1A5C719E"/>
    <w:rsid w:val="1D365CB6"/>
    <w:rsid w:val="1DBA3CD2"/>
    <w:rsid w:val="31F10AB6"/>
    <w:rsid w:val="376016E5"/>
    <w:rsid w:val="45CF16C2"/>
    <w:rsid w:val="475B6DEA"/>
    <w:rsid w:val="55750B07"/>
    <w:rsid w:val="63B0770D"/>
    <w:rsid w:val="6BFB6DB8"/>
    <w:rsid w:val="7C89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FEBF6"/>
  <w15:docId w15:val="{830F036E-FE15-449E-958A-4E9E1D11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4</Pages>
  <Words>1321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236</cp:revision>
  <cp:lastPrinted>2019-02-14T08:39:00Z</cp:lastPrinted>
  <dcterms:created xsi:type="dcterms:W3CDTF">2019-02-11T19:01:00Z</dcterms:created>
  <dcterms:modified xsi:type="dcterms:W3CDTF">2025-11-18T08:10:00Z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30F756009EEE4B718DE42B66D1F67B70</vt:lpwstr>
  </property>
</Properties>
</file>